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A8FE9" w14:textId="0C756032" w:rsidR="00C638AB" w:rsidRPr="00444553" w:rsidRDefault="00444553" w:rsidP="00444553">
      <w:pPr>
        <w:tabs>
          <w:tab w:val="left" w:pos="8137"/>
        </w:tabs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bookmarkStart w:id="0" w:name="_Hlk42755263"/>
      <w:r w:rsidRPr="00444553">
        <w:rPr>
          <w:rFonts w:ascii="Arial" w:eastAsia="Calibri" w:hAnsi="Arial" w:cs="Arial"/>
          <w:sz w:val="20"/>
          <w:szCs w:val="20"/>
        </w:rPr>
        <w:t xml:space="preserve">SS </w:t>
      </w:r>
      <w:r w:rsidR="005441DC">
        <w:rPr>
          <w:rFonts w:ascii="Arial" w:eastAsia="Calibri" w:hAnsi="Arial" w:cs="Arial"/>
          <w:sz w:val="20"/>
          <w:szCs w:val="20"/>
        </w:rPr>
        <w:t>7.</w:t>
      </w:r>
      <w:r w:rsidRPr="00444553">
        <w:rPr>
          <w:rFonts w:ascii="Arial" w:eastAsia="Calibri" w:hAnsi="Arial" w:cs="Arial"/>
          <w:sz w:val="20"/>
          <w:szCs w:val="20"/>
        </w:rPr>
        <w:t>2 priedas</w:t>
      </w:r>
    </w:p>
    <w:p w14:paraId="1FCB49D9" w14:textId="77777777" w:rsidR="00444553" w:rsidRPr="00444553" w:rsidRDefault="00444553" w:rsidP="00BB3A4B">
      <w:pPr>
        <w:tabs>
          <w:tab w:val="left" w:pos="8137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689C28F9" w14:textId="7268DCFC" w:rsidR="00024CB8" w:rsidRPr="004058BE" w:rsidRDefault="00024CB8" w:rsidP="00BB3A4B">
      <w:pPr>
        <w:tabs>
          <w:tab w:val="left" w:pos="8137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4058BE">
        <w:rPr>
          <w:rFonts w:ascii="Arial" w:eastAsia="Calibri" w:hAnsi="Arial" w:cs="Arial"/>
          <w:b/>
          <w:bCs/>
          <w:sz w:val="20"/>
          <w:szCs w:val="20"/>
        </w:rPr>
        <w:t>TECHNINĖ SPECIFIKACIJA</w:t>
      </w:r>
    </w:p>
    <w:p w14:paraId="1ADF17D6" w14:textId="77777777" w:rsidR="0084455A" w:rsidRDefault="0084455A" w:rsidP="00BB3A4B">
      <w:pPr>
        <w:tabs>
          <w:tab w:val="left" w:pos="8137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2850DB8E" w14:textId="05807E84" w:rsidR="00CF3ECE" w:rsidRPr="004058BE" w:rsidRDefault="00BC7A86" w:rsidP="00DC42EC">
      <w:pPr>
        <w:numPr>
          <w:ilvl w:val="0"/>
          <w:numId w:val="31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after="0" w:line="240" w:lineRule="auto"/>
        <w:ind w:left="0" w:firstLine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PIRKIMO OBJEKTAS IR KIEKIAI / APIMTYS</w:t>
      </w:r>
      <w:r w:rsidR="009437BE">
        <w:rPr>
          <w:rFonts w:ascii="Arial" w:eastAsia="Calibri" w:hAnsi="Arial" w:cs="Arial"/>
          <w:b/>
          <w:sz w:val="20"/>
          <w:szCs w:val="20"/>
        </w:rPr>
        <w:t>:</w:t>
      </w:r>
    </w:p>
    <w:p w14:paraId="4C41E1A0" w14:textId="422EB779" w:rsidR="00D36C52" w:rsidRPr="003375A1" w:rsidRDefault="0084455A" w:rsidP="00BC7A86">
      <w:pPr>
        <w:tabs>
          <w:tab w:val="left" w:pos="567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CB3EAD">
        <w:rPr>
          <w:rFonts w:ascii="Arial" w:eastAsia="Calibri" w:hAnsi="Arial" w:cs="Arial"/>
          <w:sz w:val="20"/>
          <w:szCs w:val="20"/>
        </w:rPr>
        <w:t>1</w:t>
      </w:r>
      <w:r w:rsidR="00BC7A86" w:rsidRPr="00CB3EAD">
        <w:rPr>
          <w:rFonts w:ascii="Arial" w:eastAsia="Calibri" w:hAnsi="Arial" w:cs="Arial"/>
          <w:sz w:val="20"/>
          <w:szCs w:val="20"/>
        </w:rPr>
        <w:t xml:space="preserve">.1. </w:t>
      </w:r>
      <w:r w:rsidR="00CB3EAD" w:rsidRPr="00CB3EAD">
        <w:rPr>
          <w:rFonts w:ascii="Arial" w:hAnsi="Arial" w:cs="Arial"/>
          <w:sz w:val="20"/>
          <w:szCs w:val="20"/>
        </w:rPr>
        <w:t>Vaizdo stebėjimo sistemos licencijų rinkin</w:t>
      </w:r>
      <w:r w:rsidR="00CB3EAD">
        <w:rPr>
          <w:rFonts w:ascii="Arial" w:hAnsi="Arial" w:cs="Arial"/>
          <w:sz w:val="20"/>
          <w:szCs w:val="20"/>
        </w:rPr>
        <w:t>io,</w:t>
      </w:r>
      <w:r w:rsidR="00CB3EAD" w:rsidRPr="00CB3EAD">
        <w:rPr>
          <w:rFonts w:ascii="Arial" w:hAnsi="Arial" w:cs="Arial"/>
          <w:sz w:val="20"/>
          <w:szCs w:val="20"/>
        </w:rPr>
        <w:t xml:space="preserve"> </w:t>
      </w:r>
      <w:r w:rsidR="00532475">
        <w:rPr>
          <w:rFonts w:ascii="Arial" w:hAnsi="Arial" w:cs="Arial"/>
          <w:sz w:val="20"/>
          <w:szCs w:val="20"/>
        </w:rPr>
        <w:t xml:space="preserve">pirkimas </w:t>
      </w:r>
      <w:r w:rsidR="009437BE" w:rsidRPr="00BC7A86">
        <w:rPr>
          <w:rFonts w:ascii="Arial" w:eastAsia="Calibri" w:hAnsi="Arial" w:cs="Arial"/>
          <w:color w:val="000000" w:themeColor="text1"/>
          <w:sz w:val="20"/>
          <w:szCs w:val="20"/>
        </w:rPr>
        <w:t>(toliau – Prekės).</w:t>
      </w:r>
      <w:r w:rsidR="00532475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0C31708" w:rsidRPr="003375A1">
        <w:rPr>
          <w:rFonts w:ascii="Arial" w:eastAsia="Calibri" w:hAnsi="Arial" w:cs="Arial"/>
          <w:color w:val="000000" w:themeColor="text1"/>
          <w:sz w:val="20"/>
          <w:szCs w:val="20"/>
        </w:rPr>
        <w:t>Prekių kiekis</w:t>
      </w:r>
      <w:r w:rsidR="003C1F09">
        <w:rPr>
          <w:rFonts w:ascii="Arial" w:eastAsia="Calibri" w:hAnsi="Arial" w:cs="Arial"/>
          <w:color w:val="000000" w:themeColor="text1"/>
          <w:sz w:val="20"/>
          <w:szCs w:val="20"/>
        </w:rPr>
        <w:t xml:space="preserve"> nurodyt</w:t>
      </w:r>
      <w:r w:rsidR="00532475">
        <w:rPr>
          <w:rFonts w:ascii="Arial" w:eastAsia="Calibri" w:hAnsi="Arial" w:cs="Arial"/>
          <w:color w:val="000000" w:themeColor="text1"/>
          <w:sz w:val="20"/>
          <w:szCs w:val="20"/>
        </w:rPr>
        <w:t>as</w:t>
      </w:r>
      <w:r w:rsidR="003C1F09">
        <w:rPr>
          <w:rFonts w:ascii="Arial" w:eastAsia="Calibri" w:hAnsi="Arial" w:cs="Arial"/>
          <w:color w:val="000000" w:themeColor="text1"/>
          <w:sz w:val="20"/>
          <w:szCs w:val="20"/>
        </w:rPr>
        <w:t xml:space="preserve"> žemiau esančioje lentelėje</w:t>
      </w:r>
      <w:r w:rsidR="00C31708" w:rsidRPr="003375A1">
        <w:rPr>
          <w:rFonts w:ascii="Arial" w:eastAsia="Calibri" w:hAnsi="Arial" w:cs="Arial"/>
          <w:color w:val="000000" w:themeColor="text1"/>
          <w:sz w:val="20"/>
          <w:szCs w:val="20"/>
        </w:rPr>
        <w:t>:</w:t>
      </w:r>
    </w:p>
    <w:p w14:paraId="3AC6319B" w14:textId="4A652F83" w:rsidR="00C31708" w:rsidRPr="00532475" w:rsidRDefault="003C1F09" w:rsidP="00C31708">
      <w:pPr>
        <w:tabs>
          <w:tab w:val="left" w:pos="567"/>
        </w:tabs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532475">
        <w:rPr>
          <w:rFonts w:ascii="Arial" w:eastAsia="Calibri" w:hAnsi="Arial" w:cs="Arial"/>
          <w:sz w:val="20"/>
          <w:szCs w:val="20"/>
        </w:rPr>
        <w:t>Lentelė Nr. 1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"/>
        <w:gridCol w:w="4432"/>
        <w:gridCol w:w="1588"/>
        <w:gridCol w:w="2380"/>
      </w:tblGrid>
      <w:tr w:rsidR="003C1F09" w:rsidRPr="00C31708" w14:paraId="20094246" w14:textId="77777777" w:rsidTr="003C1F09">
        <w:trPr>
          <w:trHeight w:val="693"/>
          <w:jc w:val="center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F7E1A" w14:textId="6705EFD1" w:rsidR="003C1F09" w:rsidRPr="00C31708" w:rsidRDefault="003C1F09" w:rsidP="00C3170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pl-PL"/>
              </w:rPr>
            </w:pPr>
            <w:bookmarkStart w:id="1" w:name="_Hlk127222769"/>
            <w:r w:rsidRPr="00C3170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pl-PL"/>
              </w:rPr>
              <w:t>Eil.</w:t>
            </w:r>
          </w:p>
          <w:p w14:paraId="79231FF7" w14:textId="47E3D281" w:rsidR="003C1F09" w:rsidRPr="00C31708" w:rsidRDefault="003C1F09" w:rsidP="00C3170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C3170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pl-PL"/>
              </w:rPr>
              <w:t>Nr.</w:t>
            </w:r>
          </w:p>
        </w:tc>
        <w:tc>
          <w:tcPr>
            <w:tcW w:w="2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E4655" w14:textId="16BCB2CF" w:rsidR="003C1F09" w:rsidRPr="00C31708" w:rsidRDefault="003C1F09" w:rsidP="00C3170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C3170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pl-PL"/>
              </w:rPr>
              <w:t>P</w:t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pl-PL"/>
              </w:rPr>
              <w:t>rekių</w:t>
            </w:r>
            <w:r w:rsidR="004F5CF4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pl-PL"/>
              </w:rPr>
              <w:t xml:space="preserve"> / Paslaugų</w:t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pl-PL"/>
              </w:rPr>
              <w:t xml:space="preserve"> p</w:t>
            </w:r>
            <w:r w:rsidRPr="00C3170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pl-PL"/>
              </w:rPr>
              <w:t>avadinimas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2B6F" w14:textId="7B1CDB6F" w:rsidR="003C1F09" w:rsidRPr="00C31708" w:rsidRDefault="003C1F09" w:rsidP="00CB3EAD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pl-PL"/>
              </w:rPr>
              <w:t>Mato vienetai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D119C" w14:textId="5C8D50AF" w:rsidR="003C1F09" w:rsidRPr="00C31708" w:rsidRDefault="003C1F09" w:rsidP="00C3170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C31708"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pl-PL"/>
              </w:rPr>
              <w:t>Kiekis</w:t>
            </w:r>
          </w:p>
        </w:tc>
      </w:tr>
      <w:tr w:rsidR="003C1F09" w:rsidRPr="00C31708" w14:paraId="2C456742" w14:textId="77777777" w:rsidTr="003C1F09">
        <w:trPr>
          <w:trHeight w:val="284"/>
          <w:jc w:val="center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403E8A" w14:textId="69F42A54" w:rsidR="003C1F09" w:rsidRPr="00C31708" w:rsidRDefault="003C1F09" w:rsidP="00C31708">
            <w:pPr>
              <w:spacing w:after="0" w:line="276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val="en-US" w:eastAsia="pl-PL"/>
              </w:rPr>
            </w:pPr>
            <w:r w:rsidRPr="00C31708">
              <w:rPr>
                <w:rFonts w:ascii="Arial" w:hAnsi="Arial" w:cs="Arial"/>
                <w:noProof/>
                <w:sz w:val="20"/>
                <w:szCs w:val="20"/>
                <w:lang w:val="en-US" w:eastAsia="pl-PL"/>
              </w:rPr>
              <w:t>1.</w:t>
            </w:r>
          </w:p>
        </w:tc>
        <w:tc>
          <w:tcPr>
            <w:tcW w:w="2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ABF612" w14:textId="6D49F4C4" w:rsidR="003C1F09" w:rsidRPr="00CB3EAD" w:rsidRDefault="00CB3EAD" w:rsidP="00C31708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Vaizdo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stebėjimo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sistemos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licencijų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rinkinys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15076" w14:textId="586644F1" w:rsidR="003C1F09" w:rsidRPr="00C31708" w:rsidRDefault="00CB3EAD" w:rsidP="00C3170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kompl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BE462" w14:textId="55E96B6E" w:rsidR="003C1F09" w:rsidRPr="00C31708" w:rsidRDefault="00CB3EAD" w:rsidP="00C31708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bookmarkEnd w:id="1"/>
    </w:tbl>
    <w:p w14:paraId="595C239B" w14:textId="77777777" w:rsidR="00C31708" w:rsidRPr="00D36C52" w:rsidRDefault="00C31708" w:rsidP="00C31708">
      <w:pPr>
        <w:tabs>
          <w:tab w:val="left" w:pos="567"/>
        </w:tabs>
        <w:spacing w:after="0" w:line="240" w:lineRule="auto"/>
        <w:jc w:val="right"/>
        <w:rPr>
          <w:rFonts w:ascii="Arial" w:eastAsia="Calibri" w:hAnsi="Arial" w:cs="Arial"/>
          <w:color w:val="FF0000"/>
          <w:sz w:val="20"/>
          <w:szCs w:val="20"/>
        </w:rPr>
      </w:pPr>
    </w:p>
    <w:p w14:paraId="237B03A5" w14:textId="0763CF1E" w:rsidR="00BC7A86" w:rsidRPr="004058BE" w:rsidRDefault="00BC7A86" w:rsidP="00BC7A86">
      <w:pPr>
        <w:numPr>
          <w:ilvl w:val="0"/>
          <w:numId w:val="31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after="0" w:line="240" w:lineRule="auto"/>
        <w:ind w:left="0" w:firstLine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PREKIŲ PRISTATYMO ADRESAS</w:t>
      </w:r>
      <w:r w:rsidR="00D36C52">
        <w:rPr>
          <w:rFonts w:ascii="Arial" w:eastAsia="Calibri" w:hAnsi="Arial" w:cs="Arial"/>
          <w:b/>
          <w:sz w:val="20"/>
          <w:szCs w:val="20"/>
        </w:rPr>
        <w:t xml:space="preserve"> IR TERMINAI</w:t>
      </w:r>
      <w:r w:rsidR="004F5CF4">
        <w:rPr>
          <w:rFonts w:ascii="Arial" w:eastAsia="Calibri" w:hAnsi="Arial" w:cs="Arial"/>
          <w:b/>
          <w:sz w:val="20"/>
          <w:szCs w:val="20"/>
        </w:rPr>
        <w:t xml:space="preserve"> / PASLAUGŲ TIEKIMO TVARKA IR TERMINAI</w:t>
      </w:r>
      <w:r>
        <w:rPr>
          <w:rFonts w:ascii="Arial" w:eastAsia="Calibri" w:hAnsi="Arial" w:cs="Arial"/>
          <w:b/>
          <w:sz w:val="20"/>
          <w:szCs w:val="20"/>
        </w:rPr>
        <w:t>:</w:t>
      </w:r>
    </w:p>
    <w:p w14:paraId="08A40649" w14:textId="77777777" w:rsidR="00532475" w:rsidRPr="00532475" w:rsidRDefault="00D36C52" w:rsidP="0026677D">
      <w:pPr>
        <w:pStyle w:val="ListParagraph"/>
        <w:numPr>
          <w:ilvl w:val="1"/>
          <w:numId w:val="31"/>
        </w:numPr>
        <w:tabs>
          <w:tab w:val="left" w:pos="567"/>
        </w:tabs>
        <w:spacing w:after="0" w:line="240" w:lineRule="auto"/>
        <w:ind w:left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32475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09437BE" w:rsidRPr="00532475">
        <w:rPr>
          <w:rFonts w:ascii="Arial" w:eastAsia="Calibri" w:hAnsi="Arial" w:cs="Arial"/>
          <w:color w:val="000000" w:themeColor="text1"/>
          <w:sz w:val="20"/>
          <w:szCs w:val="20"/>
        </w:rPr>
        <w:t>Prek</w:t>
      </w:r>
      <w:r w:rsidR="00BC7A86" w:rsidRPr="00532475">
        <w:rPr>
          <w:rFonts w:ascii="Arial" w:eastAsia="Calibri" w:hAnsi="Arial" w:cs="Arial"/>
          <w:color w:val="000000" w:themeColor="text1"/>
          <w:sz w:val="20"/>
          <w:szCs w:val="20"/>
        </w:rPr>
        <w:t>ių</w:t>
      </w:r>
      <w:r w:rsidR="009437BE" w:rsidRPr="00532475">
        <w:rPr>
          <w:rFonts w:ascii="Arial" w:eastAsia="Calibri" w:hAnsi="Arial" w:cs="Arial"/>
          <w:color w:val="000000" w:themeColor="text1"/>
          <w:sz w:val="20"/>
          <w:szCs w:val="20"/>
        </w:rPr>
        <w:t xml:space="preserve"> pristatymo adresas:</w:t>
      </w:r>
      <w:r w:rsidR="00BC7A86" w:rsidRPr="00532475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0532475" w:rsidRPr="00532475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 xml:space="preserve">Karlo Gustavo Emilio </w:t>
      </w:r>
      <w:proofErr w:type="spellStart"/>
      <w:r w:rsidR="00532475" w:rsidRPr="00532475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Manerheimo</w:t>
      </w:r>
      <w:proofErr w:type="spellEnd"/>
      <w:r w:rsidR="00532475" w:rsidRPr="00532475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 xml:space="preserve"> g. 8, LT-05131 Vilnius</w:t>
      </w:r>
      <w:r w:rsidR="00532475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.</w:t>
      </w:r>
    </w:p>
    <w:p w14:paraId="5905A149" w14:textId="3FD30CF6" w:rsidR="004F5CF4" w:rsidRPr="00532475" w:rsidRDefault="00D36C52" w:rsidP="00532475">
      <w:pPr>
        <w:pStyle w:val="ListParagraph"/>
        <w:numPr>
          <w:ilvl w:val="1"/>
          <w:numId w:val="31"/>
        </w:numPr>
        <w:tabs>
          <w:tab w:val="left" w:pos="567"/>
        </w:tabs>
        <w:spacing w:after="0" w:line="240" w:lineRule="auto"/>
        <w:ind w:left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32475">
        <w:rPr>
          <w:rFonts w:ascii="Arial" w:eastAsia="Calibri" w:hAnsi="Arial" w:cs="Arial"/>
          <w:color w:val="000000" w:themeColor="text1"/>
          <w:sz w:val="20"/>
          <w:szCs w:val="20"/>
        </w:rPr>
        <w:t xml:space="preserve"> Prekės tur</w:t>
      </w:r>
      <w:r w:rsidR="004F5CF4" w:rsidRPr="00532475">
        <w:rPr>
          <w:rFonts w:ascii="Arial" w:eastAsia="Calibri" w:hAnsi="Arial" w:cs="Arial"/>
          <w:color w:val="000000" w:themeColor="text1"/>
          <w:sz w:val="20"/>
          <w:szCs w:val="20"/>
        </w:rPr>
        <w:t>i</w:t>
      </w:r>
      <w:r w:rsidRPr="00532475">
        <w:rPr>
          <w:rFonts w:ascii="Arial" w:eastAsia="Calibri" w:hAnsi="Arial" w:cs="Arial"/>
          <w:color w:val="000000" w:themeColor="text1"/>
          <w:sz w:val="20"/>
          <w:szCs w:val="20"/>
        </w:rPr>
        <w:t xml:space="preserve"> būti pristatomos ne vėliau kaip per </w:t>
      </w:r>
      <w:r w:rsidR="00532475">
        <w:rPr>
          <w:rFonts w:ascii="Arial" w:eastAsia="Calibri" w:hAnsi="Arial" w:cs="Arial"/>
          <w:color w:val="000000" w:themeColor="text1"/>
          <w:sz w:val="20"/>
          <w:szCs w:val="20"/>
        </w:rPr>
        <w:t>1</w:t>
      </w:r>
      <w:r w:rsidRPr="00532475">
        <w:rPr>
          <w:rFonts w:ascii="Arial" w:eastAsia="Calibri" w:hAnsi="Arial" w:cs="Arial"/>
          <w:color w:val="000000" w:themeColor="text1"/>
          <w:sz w:val="20"/>
          <w:szCs w:val="20"/>
        </w:rPr>
        <w:t xml:space="preserve"> m</w:t>
      </w:r>
      <w:r w:rsidR="00532475">
        <w:rPr>
          <w:rFonts w:ascii="Arial" w:eastAsia="Calibri" w:hAnsi="Arial" w:cs="Arial"/>
          <w:color w:val="000000" w:themeColor="text1"/>
          <w:sz w:val="20"/>
          <w:szCs w:val="20"/>
        </w:rPr>
        <w:t>ėnesį</w:t>
      </w:r>
      <w:r w:rsidRPr="00532475">
        <w:rPr>
          <w:rFonts w:ascii="Arial" w:eastAsia="Calibri" w:hAnsi="Arial" w:cs="Arial"/>
          <w:color w:val="000000" w:themeColor="text1"/>
          <w:sz w:val="20"/>
          <w:szCs w:val="20"/>
        </w:rPr>
        <w:t xml:space="preserve"> nuo Sutarties</w:t>
      </w:r>
      <w:r w:rsidR="004F5CF4" w:rsidRPr="00532475">
        <w:rPr>
          <w:rFonts w:ascii="Arial" w:eastAsia="Calibri" w:hAnsi="Arial" w:cs="Arial"/>
          <w:color w:val="000000" w:themeColor="text1"/>
          <w:sz w:val="20"/>
          <w:szCs w:val="20"/>
        </w:rPr>
        <w:t xml:space="preserve"> sudarymo</w:t>
      </w:r>
      <w:r w:rsidRPr="00532475">
        <w:rPr>
          <w:rFonts w:ascii="Arial" w:eastAsia="Calibri" w:hAnsi="Arial" w:cs="Arial"/>
          <w:color w:val="000000" w:themeColor="text1"/>
          <w:sz w:val="20"/>
          <w:szCs w:val="20"/>
        </w:rPr>
        <w:t xml:space="preserve"> dienos</w:t>
      </w:r>
    </w:p>
    <w:p w14:paraId="7ADA1DDC" w14:textId="3B26F373" w:rsidR="00CF3ECE" w:rsidRDefault="00CF3ECE" w:rsidP="00DC42EC">
      <w:pPr>
        <w:numPr>
          <w:ilvl w:val="0"/>
          <w:numId w:val="31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after="0" w:line="240" w:lineRule="auto"/>
        <w:ind w:left="0" w:firstLine="0"/>
        <w:contextualSpacing/>
        <w:rPr>
          <w:rFonts w:ascii="Arial" w:eastAsia="Calibri" w:hAnsi="Arial" w:cs="Arial"/>
          <w:b/>
          <w:sz w:val="20"/>
          <w:szCs w:val="20"/>
        </w:rPr>
      </w:pPr>
      <w:r w:rsidRPr="004058BE">
        <w:rPr>
          <w:rFonts w:ascii="Arial" w:eastAsia="Calibri" w:hAnsi="Arial" w:cs="Arial"/>
          <w:b/>
          <w:sz w:val="20"/>
          <w:szCs w:val="20"/>
        </w:rPr>
        <w:t>REIKALAVIMAI PIRKIMO OBJEKTUI</w:t>
      </w:r>
    </w:p>
    <w:p w14:paraId="50FB5FED" w14:textId="7ECA5C1F" w:rsidR="004C7C36" w:rsidRPr="00164CDF" w:rsidRDefault="006D1E0F" w:rsidP="004C7C36">
      <w:pPr>
        <w:pStyle w:val="ListParagraph"/>
        <w:numPr>
          <w:ilvl w:val="1"/>
          <w:numId w:val="31"/>
        </w:numPr>
        <w:tabs>
          <w:tab w:val="left" w:pos="360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color w:val="FF0000"/>
          <w:sz w:val="20"/>
          <w:szCs w:val="20"/>
        </w:rPr>
      </w:pPr>
      <w:r>
        <w:rPr>
          <w:rFonts w:ascii="Arial" w:eastAsia="Calibri" w:hAnsi="Arial" w:cs="Arial"/>
          <w:i/>
          <w:iCs/>
          <w:color w:val="FF0000"/>
          <w:sz w:val="20"/>
          <w:szCs w:val="20"/>
        </w:rPr>
        <w:t xml:space="preserve"> </w:t>
      </w:r>
      <w:r w:rsidRPr="006D1E0F">
        <w:rPr>
          <w:rFonts w:ascii="Arial" w:eastAsia="Calibri" w:hAnsi="Arial" w:cs="Arial"/>
          <w:sz w:val="20"/>
          <w:szCs w:val="20"/>
        </w:rPr>
        <w:t xml:space="preserve">Licencijos </w:t>
      </w:r>
      <w:r>
        <w:rPr>
          <w:rFonts w:ascii="Arial" w:eastAsia="Calibri" w:hAnsi="Arial" w:cs="Arial"/>
          <w:sz w:val="20"/>
          <w:szCs w:val="20"/>
        </w:rPr>
        <w:t>turi būti parinktos taip, kad galima būtų atnaujinti</w:t>
      </w:r>
      <w:r w:rsidR="00655EA6">
        <w:rPr>
          <w:rFonts w:ascii="Arial" w:eastAsia="Calibri" w:hAnsi="Arial" w:cs="Arial"/>
          <w:sz w:val="20"/>
          <w:szCs w:val="20"/>
        </w:rPr>
        <w:t xml:space="preserve"> esam</w:t>
      </w:r>
      <w:r w:rsidR="009D2FAC">
        <w:rPr>
          <w:rFonts w:ascii="Arial" w:eastAsia="Calibri" w:hAnsi="Arial" w:cs="Arial"/>
          <w:sz w:val="20"/>
          <w:szCs w:val="20"/>
        </w:rPr>
        <w:t>ą</w:t>
      </w:r>
      <w:r>
        <w:rPr>
          <w:rFonts w:ascii="Arial" w:eastAsia="Calibri" w:hAnsi="Arial" w:cs="Arial"/>
          <w:sz w:val="20"/>
          <w:szCs w:val="20"/>
        </w:rPr>
        <w:t xml:space="preserve"> vaizdo stebėjimo sistemą</w:t>
      </w:r>
      <w:r w:rsidRPr="006D1E0F">
        <w:rPr>
          <w:rFonts w:ascii="Arial" w:eastAsia="Calibri" w:hAnsi="Arial" w:cs="Arial"/>
          <w:sz w:val="20"/>
          <w:szCs w:val="20"/>
        </w:rPr>
        <w:t xml:space="preserve"> iš PLUS į PROFESSIONAL lygį</w:t>
      </w:r>
      <w:r>
        <w:rPr>
          <w:rFonts w:ascii="Arial" w:eastAsia="Calibri" w:hAnsi="Arial" w:cs="Arial"/>
          <w:sz w:val="20"/>
          <w:szCs w:val="20"/>
        </w:rPr>
        <w:t>.</w:t>
      </w:r>
      <w:r w:rsidR="00E333D3">
        <w:rPr>
          <w:rFonts w:ascii="Arial" w:eastAsia="Calibri" w:hAnsi="Arial" w:cs="Arial"/>
          <w:sz w:val="20"/>
          <w:szCs w:val="20"/>
        </w:rPr>
        <w:t xml:space="preserve"> Versija keliama nebus.</w:t>
      </w:r>
    </w:p>
    <w:p w14:paraId="7B25D2E8" w14:textId="72E34B23" w:rsidR="00C921CC" w:rsidRPr="00655EA6" w:rsidRDefault="009C3EAD" w:rsidP="004C7C36">
      <w:pPr>
        <w:pStyle w:val="ListParagraph"/>
        <w:numPr>
          <w:ilvl w:val="1"/>
          <w:numId w:val="31"/>
        </w:numPr>
        <w:tabs>
          <w:tab w:val="left" w:pos="360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0655EA6">
        <w:rPr>
          <w:rFonts w:ascii="Arial" w:eastAsia="Calibri" w:hAnsi="Arial" w:cs="Arial"/>
          <w:color w:val="000000" w:themeColor="text1"/>
          <w:sz w:val="20"/>
          <w:szCs w:val="20"/>
        </w:rPr>
        <w:t>Licencijos turi apimti visą licencijuotų vaizdo kamerų ir įrenginių kiekį.</w:t>
      </w:r>
      <w:r w:rsidR="00E333D3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0E333D3" w:rsidRPr="00E333D3">
        <w:rPr>
          <w:rFonts w:ascii="Arial" w:eastAsia="Calibri" w:hAnsi="Arial" w:cs="Arial"/>
          <w:color w:val="000000" w:themeColor="text1"/>
          <w:sz w:val="20"/>
          <w:szCs w:val="20"/>
        </w:rPr>
        <w:t>Turi būti užtikrintas pakankamas vaizdo kamerų prijungimo licencijų kiekis, kad galima būtų atlikti atnaujinimą. Trūkstamas kiekis turi būti įtrauktas į pasiūlymą.</w:t>
      </w:r>
    </w:p>
    <w:p w14:paraId="6BBD74E1" w14:textId="380CE178" w:rsidR="00BC7A86" w:rsidRPr="001E3FAD" w:rsidRDefault="00655EA6" w:rsidP="001E3FAD">
      <w:pPr>
        <w:pStyle w:val="ListParagraph"/>
        <w:numPr>
          <w:ilvl w:val="1"/>
          <w:numId w:val="31"/>
        </w:numPr>
        <w:tabs>
          <w:tab w:val="left" w:pos="360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0290FA7" w:rsidRPr="00290FA7">
        <w:rPr>
          <w:rFonts w:ascii="Arial" w:eastAsia="Calibri" w:hAnsi="Arial" w:cs="Arial"/>
          <w:color w:val="000000" w:themeColor="text1"/>
          <w:sz w:val="20"/>
          <w:szCs w:val="20"/>
        </w:rPr>
        <w:t>Vaizdo stebėjimo sistemos įdiegtų licencijų ataskaita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 bus pateikta</w:t>
      </w:r>
      <w:r w:rsidR="00E333D3">
        <w:rPr>
          <w:rFonts w:ascii="Arial" w:eastAsia="Calibri" w:hAnsi="Arial" w:cs="Arial"/>
          <w:color w:val="000000" w:themeColor="text1"/>
          <w:sz w:val="20"/>
          <w:szCs w:val="20"/>
        </w:rPr>
        <w:t xml:space="preserve"> pasirašius konfidencialumo </w:t>
      </w:r>
      <w:r w:rsidR="009D2FAC">
        <w:rPr>
          <w:rFonts w:ascii="Arial" w:eastAsia="Calibri" w:hAnsi="Arial" w:cs="Arial"/>
          <w:color w:val="000000" w:themeColor="text1"/>
          <w:sz w:val="20"/>
          <w:szCs w:val="20"/>
        </w:rPr>
        <w:t>susitarimą</w:t>
      </w:r>
      <w:r w:rsidR="00E333D3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274458C8" w14:textId="175134E7" w:rsidR="00BC7A86" w:rsidRPr="009D2FAC" w:rsidRDefault="00BC7A86" w:rsidP="00456951">
      <w:pPr>
        <w:pStyle w:val="ListParagraph"/>
        <w:numPr>
          <w:ilvl w:val="1"/>
          <w:numId w:val="31"/>
        </w:numPr>
        <w:tabs>
          <w:tab w:val="left" w:pos="360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color w:val="FF0000"/>
          <w:sz w:val="20"/>
          <w:szCs w:val="20"/>
        </w:rPr>
      </w:pPr>
      <w:r w:rsidRPr="00164CDF">
        <w:rPr>
          <w:rFonts w:ascii="Arial" w:eastAsia="Calibri" w:hAnsi="Arial" w:cs="Arial"/>
          <w:color w:val="000000" w:themeColor="text1"/>
          <w:sz w:val="20"/>
          <w:szCs w:val="20"/>
        </w:rPr>
        <w:t>Prekės turi būti naujos, anksčiau niekur nenaudotos, tinkamos naudoti pagal paskirtį.</w:t>
      </w:r>
    </w:p>
    <w:p w14:paraId="4650F27E" w14:textId="15ED69F9" w:rsidR="009D2FAC" w:rsidRPr="009D2FAC" w:rsidRDefault="009D2FAC" w:rsidP="00456951">
      <w:pPr>
        <w:pStyle w:val="ListParagraph"/>
        <w:numPr>
          <w:ilvl w:val="1"/>
          <w:numId w:val="31"/>
        </w:numPr>
        <w:tabs>
          <w:tab w:val="left" w:pos="360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color w:val="FF0000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Prekės turi būti pateiktas elektroniniu būdu.</w:t>
      </w:r>
    </w:p>
    <w:p w14:paraId="3F3B592B" w14:textId="30D0BA86" w:rsidR="009D2FAC" w:rsidRPr="00164CDF" w:rsidRDefault="009D2FAC" w:rsidP="00456951">
      <w:pPr>
        <w:pStyle w:val="ListParagraph"/>
        <w:numPr>
          <w:ilvl w:val="1"/>
          <w:numId w:val="31"/>
        </w:numPr>
        <w:tabs>
          <w:tab w:val="left" w:pos="360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color w:val="FF0000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Licencijas registruos perkantysis subjektas.</w:t>
      </w:r>
    </w:p>
    <w:p w14:paraId="6A9622FE" w14:textId="4DF5C84C" w:rsidR="00CF3ECE" w:rsidRPr="006F7C42" w:rsidRDefault="00C31708" w:rsidP="00DC42EC">
      <w:pPr>
        <w:pStyle w:val="ListParagraph"/>
        <w:numPr>
          <w:ilvl w:val="1"/>
          <w:numId w:val="31"/>
        </w:numPr>
        <w:tabs>
          <w:tab w:val="left" w:pos="360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color w:val="FF0000"/>
          <w:sz w:val="20"/>
          <w:szCs w:val="20"/>
        </w:rPr>
      </w:pPr>
      <w:r w:rsidRPr="00735BDC">
        <w:rPr>
          <w:rFonts w:ascii="Arial" w:hAnsi="Arial" w:cs="Arial"/>
          <w:sz w:val="20"/>
          <w:szCs w:val="20"/>
          <w:lang w:eastAsia="zh-CN"/>
        </w:rPr>
        <w:t>Kartu su Prekėmis turi būti pateikiami visi Techninės specifikacijos</w:t>
      </w:r>
      <w:r w:rsidR="00735BDC" w:rsidRPr="00735BDC">
        <w:rPr>
          <w:rFonts w:ascii="Arial" w:hAnsi="Arial" w:cs="Arial"/>
          <w:sz w:val="20"/>
          <w:szCs w:val="20"/>
          <w:lang w:eastAsia="zh-CN"/>
        </w:rPr>
        <w:t xml:space="preserve"> 1</w:t>
      </w:r>
      <w:r w:rsidRPr="00735BDC">
        <w:rPr>
          <w:rFonts w:ascii="Arial" w:hAnsi="Arial" w:cs="Arial"/>
          <w:color w:val="FF0000"/>
          <w:sz w:val="20"/>
          <w:szCs w:val="20"/>
          <w:lang w:eastAsia="zh-CN"/>
        </w:rPr>
        <w:t xml:space="preserve"> </w:t>
      </w:r>
      <w:r w:rsidRPr="00735BDC">
        <w:rPr>
          <w:rFonts w:ascii="Arial" w:hAnsi="Arial" w:cs="Arial"/>
          <w:sz w:val="20"/>
          <w:szCs w:val="20"/>
          <w:lang w:eastAsia="zh-CN"/>
        </w:rPr>
        <w:t>priede nurodyti dokumentai</w:t>
      </w:r>
      <w:r w:rsidR="00735BDC">
        <w:rPr>
          <w:rFonts w:ascii="Arial" w:hAnsi="Arial" w:cs="Arial"/>
          <w:sz w:val="20"/>
          <w:szCs w:val="20"/>
          <w:lang w:eastAsia="zh-CN"/>
        </w:rPr>
        <w:t>.</w:t>
      </w:r>
    </w:p>
    <w:p w14:paraId="1CC95EA4" w14:textId="123B558D" w:rsidR="00CF3ECE" w:rsidRPr="004058BE" w:rsidRDefault="001E3FAD" w:rsidP="00C31708">
      <w:p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4</w:t>
      </w:r>
      <w:r w:rsidR="00C31708">
        <w:rPr>
          <w:rFonts w:ascii="Arial" w:eastAsia="Calibri" w:hAnsi="Arial" w:cs="Arial"/>
          <w:b/>
          <w:sz w:val="20"/>
          <w:szCs w:val="20"/>
        </w:rPr>
        <w:t xml:space="preserve">. </w:t>
      </w:r>
      <w:r w:rsidR="00CF3ECE" w:rsidRPr="004058BE">
        <w:rPr>
          <w:rFonts w:ascii="Arial" w:eastAsia="Calibri" w:hAnsi="Arial" w:cs="Arial"/>
          <w:b/>
          <w:sz w:val="20"/>
          <w:szCs w:val="20"/>
        </w:rPr>
        <w:t>PRIEDAI</w:t>
      </w:r>
    </w:p>
    <w:p w14:paraId="11D8FD2B" w14:textId="32AA5ECA" w:rsidR="00EA5E67" w:rsidRPr="001E3FAD" w:rsidRDefault="00B65518" w:rsidP="001E3FAD">
      <w:pPr>
        <w:spacing w:after="0" w:line="240" w:lineRule="auto"/>
        <w:rPr>
          <w:rFonts w:ascii="Arial" w:eastAsia="Calibri" w:hAnsi="Arial" w:cs="Arial"/>
          <w:bCs/>
          <w:color w:val="000000" w:themeColor="text1"/>
          <w:sz w:val="20"/>
          <w:szCs w:val="20"/>
        </w:rPr>
      </w:pPr>
      <w:r w:rsidRPr="00D36C52">
        <w:rPr>
          <w:rFonts w:ascii="Arial" w:eastAsia="Calibri" w:hAnsi="Arial" w:cs="Arial"/>
          <w:bCs/>
          <w:color w:val="000000" w:themeColor="text1"/>
          <w:sz w:val="20"/>
          <w:szCs w:val="20"/>
        </w:rPr>
        <w:t>1 priedas –</w:t>
      </w:r>
      <w:bookmarkEnd w:id="0"/>
      <w:r w:rsidR="00142E3F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 </w:t>
      </w:r>
      <w:r w:rsidR="00EA5E67">
        <w:rPr>
          <w:rFonts w:ascii="Arial" w:eastAsia="Calibri" w:hAnsi="Arial" w:cs="Arial"/>
          <w:bCs/>
          <w:color w:val="000000" w:themeColor="text1"/>
          <w:sz w:val="20"/>
          <w:szCs w:val="20"/>
        </w:rPr>
        <w:t>Vaizdo stebėjimo sis</w:t>
      </w:r>
      <w:r w:rsidR="00735BDC">
        <w:rPr>
          <w:rFonts w:ascii="Arial" w:eastAsia="Calibri" w:hAnsi="Arial" w:cs="Arial"/>
          <w:bCs/>
          <w:color w:val="000000" w:themeColor="text1"/>
          <w:sz w:val="20"/>
          <w:szCs w:val="20"/>
        </w:rPr>
        <w:t>temos įdiegtų licencijų ataskaita [KONFIDENCIALU].</w:t>
      </w:r>
    </w:p>
    <w:sectPr w:rsidR="00EA5E67" w:rsidRPr="001E3F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chicago"/>
      </w:footnotePr>
      <w:endnotePr>
        <w:numFmt w:val="chicago"/>
      </w:endnotePr>
      <w:pgSz w:w="11905" w:h="16837"/>
      <w:pgMar w:top="1134" w:right="1130" w:bottom="1134" w:left="1701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DACF9" w14:textId="77777777" w:rsidR="00484B70" w:rsidRDefault="00484B70" w:rsidP="00CB7DF3">
      <w:pPr>
        <w:spacing w:after="0" w:line="240" w:lineRule="auto"/>
      </w:pPr>
      <w:r>
        <w:separator/>
      </w:r>
    </w:p>
  </w:endnote>
  <w:endnote w:type="continuationSeparator" w:id="0">
    <w:p w14:paraId="707D349C" w14:textId="77777777" w:rsidR="00484B70" w:rsidRDefault="00484B70" w:rsidP="00CB7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79A97" w14:textId="77777777" w:rsidR="00252E5F" w:rsidRDefault="00252E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B00BE" w14:textId="77777777" w:rsidR="00252E5F" w:rsidRDefault="00252E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5AEBB" w14:textId="77777777" w:rsidR="00252E5F" w:rsidRDefault="00252E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18664" w14:textId="77777777" w:rsidR="00484B70" w:rsidRDefault="00484B70" w:rsidP="00CB7DF3">
      <w:pPr>
        <w:spacing w:after="0" w:line="240" w:lineRule="auto"/>
      </w:pPr>
      <w:r>
        <w:separator/>
      </w:r>
    </w:p>
  </w:footnote>
  <w:footnote w:type="continuationSeparator" w:id="0">
    <w:p w14:paraId="47ACDD0E" w14:textId="77777777" w:rsidR="00484B70" w:rsidRDefault="00484B70" w:rsidP="00CB7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7F0E1" w14:textId="77777777" w:rsidR="00252E5F" w:rsidRDefault="00252E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3B7E9" w14:textId="77777777" w:rsidR="00252E5F" w:rsidRDefault="00252E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15EDA" w14:textId="77777777" w:rsidR="00252E5F" w:rsidRDefault="00252E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3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19E45D6"/>
    <w:multiLevelType w:val="hybridMultilevel"/>
    <w:tmpl w:val="AEE61BC4"/>
    <w:lvl w:ilvl="0" w:tplc="725A82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F867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1E8F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AE2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CC6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903C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7280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6C1F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581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01D623FD"/>
    <w:multiLevelType w:val="hybridMultilevel"/>
    <w:tmpl w:val="CEC047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2E5F18"/>
    <w:multiLevelType w:val="hybridMultilevel"/>
    <w:tmpl w:val="E5FED2BC"/>
    <w:lvl w:ilvl="0" w:tplc="732851FC"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3B601DC"/>
    <w:multiLevelType w:val="hybridMultilevel"/>
    <w:tmpl w:val="FCF4BD70"/>
    <w:lvl w:ilvl="0" w:tplc="042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7A61A91"/>
    <w:multiLevelType w:val="hybridMultilevel"/>
    <w:tmpl w:val="7EE6C676"/>
    <w:lvl w:ilvl="0" w:tplc="68D2C822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9A4BBF"/>
    <w:multiLevelType w:val="hybridMultilevel"/>
    <w:tmpl w:val="6660FE6A"/>
    <w:lvl w:ilvl="0" w:tplc="86B66AC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290CC1"/>
    <w:multiLevelType w:val="hybridMultilevel"/>
    <w:tmpl w:val="DFD2F4F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9042D4"/>
    <w:multiLevelType w:val="hybridMultilevel"/>
    <w:tmpl w:val="DFD2F4F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B841DC"/>
    <w:multiLevelType w:val="hybridMultilevel"/>
    <w:tmpl w:val="0456C0CC"/>
    <w:lvl w:ilvl="0" w:tplc="18E0952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9E556C"/>
    <w:multiLevelType w:val="multilevel"/>
    <w:tmpl w:val="BEECD4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1ED6388D"/>
    <w:multiLevelType w:val="hybridMultilevel"/>
    <w:tmpl w:val="19541AEA"/>
    <w:lvl w:ilvl="0" w:tplc="051654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01744A7"/>
    <w:multiLevelType w:val="multilevel"/>
    <w:tmpl w:val="A10E1504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ahoma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8" w15:restartNumberingAfterBreak="0">
    <w:nsid w:val="205D3791"/>
    <w:multiLevelType w:val="hybridMultilevel"/>
    <w:tmpl w:val="D31C86E4"/>
    <w:lvl w:ilvl="0" w:tplc="46EC2026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751FB7"/>
    <w:multiLevelType w:val="hybridMultilevel"/>
    <w:tmpl w:val="46989A66"/>
    <w:lvl w:ilvl="0" w:tplc="042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AA2EE3"/>
    <w:multiLevelType w:val="hybridMultilevel"/>
    <w:tmpl w:val="9B5A4488"/>
    <w:lvl w:ilvl="0" w:tplc="0427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B652BF"/>
    <w:multiLevelType w:val="hybridMultilevel"/>
    <w:tmpl w:val="A89296F0"/>
    <w:lvl w:ilvl="0" w:tplc="042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41A13D1"/>
    <w:multiLevelType w:val="hybridMultilevel"/>
    <w:tmpl w:val="B64C1FD4"/>
    <w:lvl w:ilvl="0" w:tplc="05165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A3714D"/>
    <w:multiLevelType w:val="hybridMultilevel"/>
    <w:tmpl w:val="D5F496EE"/>
    <w:lvl w:ilvl="0" w:tplc="042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7C0CBF"/>
    <w:multiLevelType w:val="hybridMultilevel"/>
    <w:tmpl w:val="755CE0C8"/>
    <w:lvl w:ilvl="0" w:tplc="05165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3F3D00"/>
    <w:multiLevelType w:val="hybridMultilevel"/>
    <w:tmpl w:val="3B4638F4"/>
    <w:lvl w:ilvl="0" w:tplc="5F84B4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B7734"/>
    <w:multiLevelType w:val="hybridMultilevel"/>
    <w:tmpl w:val="BF0E084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0F">
      <w:start w:val="1"/>
      <w:numFmt w:val="decimal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A3D24"/>
    <w:multiLevelType w:val="hybridMultilevel"/>
    <w:tmpl w:val="BBE24F48"/>
    <w:lvl w:ilvl="0" w:tplc="6AC8182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C420A8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9" w15:restartNumberingAfterBreak="0">
    <w:nsid w:val="4CB75C38"/>
    <w:multiLevelType w:val="hybridMultilevel"/>
    <w:tmpl w:val="6EAAC9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C038F4"/>
    <w:multiLevelType w:val="hybridMultilevel"/>
    <w:tmpl w:val="54D4C3AE"/>
    <w:lvl w:ilvl="0" w:tplc="051654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AD55873"/>
    <w:multiLevelType w:val="hybridMultilevel"/>
    <w:tmpl w:val="E7C4FA0C"/>
    <w:lvl w:ilvl="0" w:tplc="86B66AC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B094179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3" w15:restartNumberingAfterBreak="0">
    <w:nsid w:val="61D033BD"/>
    <w:multiLevelType w:val="hybridMultilevel"/>
    <w:tmpl w:val="487C335C"/>
    <w:lvl w:ilvl="0" w:tplc="6AC81826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8711430"/>
    <w:multiLevelType w:val="hybridMultilevel"/>
    <w:tmpl w:val="3F10BC12"/>
    <w:lvl w:ilvl="0" w:tplc="86B66AC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6358CE"/>
    <w:multiLevelType w:val="multilevel"/>
    <w:tmpl w:val="37DAF9D6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36" w15:restartNumberingAfterBreak="0">
    <w:nsid w:val="69DF5AFF"/>
    <w:multiLevelType w:val="hybridMultilevel"/>
    <w:tmpl w:val="65865668"/>
    <w:lvl w:ilvl="0" w:tplc="6AC8182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3B6D15"/>
    <w:multiLevelType w:val="hybridMultilevel"/>
    <w:tmpl w:val="120E2874"/>
    <w:lvl w:ilvl="0" w:tplc="6AC8182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6AC8182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984B0F"/>
    <w:multiLevelType w:val="hybridMultilevel"/>
    <w:tmpl w:val="7264E35E"/>
    <w:lvl w:ilvl="0" w:tplc="732851FC"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4B7527C"/>
    <w:multiLevelType w:val="multilevel"/>
    <w:tmpl w:val="BC083522"/>
    <w:name w:val="WW8Num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7B1A5967"/>
    <w:multiLevelType w:val="hybridMultilevel"/>
    <w:tmpl w:val="34A28FFA"/>
    <w:lvl w:ilvl="0" w:tplc="86B66AC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696AA1"/>
    <w:multiLevelType w:val="multilevel"/>
    <w:tmpl w:val="A036C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DF85E54"/>
    <w:multiLevelType w:val="hybridMultilevel"/>
    <w:tmpl w:val="F3E43128"/>
    <w:lvl w:ilvl="0" w:tplc="051654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F023803"/>
    <w:multiLevelType w:val="multilevel"/>
    <w:tmpl w:val="56C89E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 w16cid:durableId="982658453">
    <w:abstractNumId w:val="17"/>
  </w:num>
  <w:num w:numId="2" w16cid:durableId="81420572">
    <w:abstractNumId w:val="1"/>
  </w:num>
  <w:num w:numId="3" w16cid:durableId="1094477064">
    <w:abstractNumId w:val="36"/>
  </w:num>
  <w:num w:numId="4" w16cid:durableId="1170103569">
    <w:abstractNumId w:val="27"/>
  </w:num>
  <w:num w:numId="5" w16cid:durableId="808985624">
    <w:abstractNumId w:val="26"/>
  </w:num>
  <w:num w:numId="6" w16cid:durableId="1261178247">
    <w:abstractNumId w:val="33"/>
  </w:num>
  <w:num w:numId="7" w16cid:durableId="1769043114">
    <w:abstractNumId w:val="23"/>
  </w:num>
  <w:num w:numId="8" w16cid:durableId="1312178267">
    <w:abstractNumId w:val="22"/>
  </w:num>
  <w:num w:numId="9" w16cid:durableId="68694433">
    <w:abstractNumId w:val="31"/>
  </w:num>
  <w:num w:numId="10" w16cid:durableId="1344896940">
    <w:abstractNumId w:val="34"/>
  </w:num>
  <w:num w:numId="11" w16cid:durableId="1705010739">
    <w:abstractNumId w:val="30"/>
  </w:num>
  <w:num w:numId="12" w16cid:durableId="1336227385">
    <w:abstractNumId w:val="19"/>
  </w:num>
  <w:num w:numId="13" w16cid:durableId="665210632">
    <w:abstractNumId w:val="21"/>
  </w:num>
  <w:num w:numId="14" w16cid:durableId="773403521">
    <w:abstractNumId w:val="16"/>
  </w:num>
  <w:num w:numId="15" w16cid:durableId="814688007">
    <w:abstractNumId w:val="9"/>
  </w:num>
  <w:num w:numId="16" w16cid:durableId="925651696">
    <w:abstractNumId w:val="11"/>
  </w:num>
  <w:num w:numId="17" w16cid:durableId="599989502">
    <w:abstractNumId w:val="38"/>
  </w:num>
  <w:num w:numId="18" w16cid:durableId="1331713854">
    <w:abstractNumId w:val="8"/>
  </w:num>
  <w:num w:numId="19" w16cid:durableId="2124422475">
    <w:abstractNumId w:val="40"/>
  </w:num>
  <w:num w:numId="20" w16cid:durableId="345905024">
    <w:abstractNumId w:val="18"/>
  </w:num>
  <w:num w:numId="21" w16cid:durableId="742411097">
    <w:abstractNumId w:val="42"/>
  </w:num>
  <w:num w:numId="22" w16cid:durableId="146479276">
    <w:abstractNumId w:val="37"/>
  </w:num>
  <w:num w:numId="23" w16cid:durableId="1437945376">
    <w:abstractNumId w:val="24"/>
  </w:num>
  <w:num w:numId="24" w16cid:durableId="1018509564">
    <w:abstractNumId w:val="2"/>
  </w:num>
  <w:num w:numId="25" w16cid:durableId="1345591080">
    <w:abstractNumId w:val="25"/>
  </w:num>
  <w:num w:numId="26" w16cid:durableId="1389259868">
    <w:abstractNumId w:val="13"/>
  </w:num>
  <w:num w:numId="27" w16cid:durableId="2067219068">
    <w:abstractNumId w:val="12"/>
  </w:num>
  <w:num w:numId="28" w16cid:durableId="2085905657">
    <w:abstractNumId w:val="14"/>
  </w:num>
  <w:num w:numId="29" w16cid:durableId="1825899424">
    <w:abstractNumId w:val="29"/>
  </w:num>
  <w:num w:numId="30" w16cid:durableId="1100031691">
    <w:abstractNumId w:val="7"/>
  </w:num>
  <w:num w:numId="31" w16cid:durableId="419721730">
    <w:abstractNumId w:val="41"/>
  </w:num>
  <w:num w:numId="32" w16cid:durableId="1975599527">
    <w:abstractNumId w:val="28"/>
  </w:num>
  <w:num w:numId="33" w16cid:durableId="1998459168">
    <w:abstractNumId w:val="32"/>
  </w:num>
  <w:num w:numId="34" w16cid:durableId="1419983287">
    <w:abstractNumId w:val="15"/>
  </w:num>
  <w:num w:numId="35" w16cid:durableId="2072650802">
    <w:abstractNumId w:val="6"/>
  </w:num>
  <w:num w:numId="36" w16cid:durableId="144055561">
    <w:abstractNumId w:val="20"/>
  </w:num>
  <w:num w:numId="37" w16cid:durableId="393116660">
    <w:abstractNumId w:val="36"/>
  </w:num>
  <w:num w:numId="38" w16cid:durableId="1608004737">
    <w:abstractNumId w:val="27"/>
  </w:num>
  <w:num w:numId="39" w16cid:durableId="866412761">
    <w:abstractNumId w:val="33"/>
  </w:num>
  <w:num w:numId="40" w16cid:durableId="183949226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72251729">
    <w:abstractNumId w:val="43"/>
  </w:num>
  <w:num w:numId="42" w16cid:durableId="718013632">
    <w:abstractNumId w:val="35"/>
  </w:num>
  <w:num w:numId="43" w16cid:durableId="1393235393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890"/>
    <w:rsid w:val="00005549"/>
    <w:rsid w:val="00024CB8"/>
    <w:rsid w:val="000E33D4"/>
    <w:rsid w:val="0014100D"/>
    <w:rsid w:val="00142E3F"/>
    <w:rsid w:val="00164CDF"/>
    <w:rsid w:val="001A182D"/>
    <w:rsid w:val="001E3FAD"/>
    <w:rsid w:val="0020448D"/>
    <w:rsid w:val="00204EF2"/>
    <w:rsid w:val="00252E5F"/>
    <w:rsid w:val="0026457F"/>
    <w:rsid w:val="002855F8"/>
    <w:rsid w:val="00290FA7"/>
    <w:rsid w:val="002C0C06"/>
    <w:rsid w:val="002F69B1"/>
    <w:rsid w:val="00305BAA"/>
    <w:rsid w:val="00316B38"/>
    <w:rsid w:val="003174C2"/>
    <w:rsid w:val="00317621"/>
    <w:rsid w:val="003237B2"/>
    <w:rsid w:val="003375A1"/>
    <w:rsid w:val="003C1F09"/>
    <w:rsid w:val="003E4A01"/>
    <w:rsid w:val="003F58D3"/>
    <w:rsid w:val="003F7DCD"/>
    <w:rsid w:val="004058BE"/>
    <w:rsid w:val="00444553"/>
    <w:rsid w:val="00456951"/>
    <w:rsid w:val="00482890"/>
    <w:rsid w:val="00483F46"/>
    <w:rsid w:val="00484B70"/>
    <w:rsid w:val="00495445"/>
    <w:rsid w:val="0049586C"/>
    <w:rsid w:val="00497E8D"/>
    <w:rsid w:val="004C7C36"/>
    <w:rsid w:val="004F5CF4"/>
    <w:rsid w:val="00513F00"/>
    <w:rsid w:val="0052336A"/>
    <w:rsid w:val="00532475"/>
    <w:rsid w:val="00533EA3"/>
    <w:rsid w:val="00543B8D"/>
    <w:rsid w:val="005441DC"/>
    <w:rsid w:val="005462D0"/>
    <w:rsid w:val="00587A61"/>
    <w:rsid w:val="005B47CC"/>
    <w:rsid w:val="005E26A0"/>
    <w:rsid w:val="005F5951"/>
    <w:rsid w:val="00613403"/>
    <w:rsid w:val="0061455B"/>
    <w:rsid w:val="0064228C"/>
    <w:rsid w:val="006465A8"/>
    <w:rsid w:val="00655EA6"/>
    <w:rsid w:val="00672493"/>
    <w:rsid w:val="006857C4"/>
    <w:rsid w:val="006911E0"/>
    <w:rsid w:val="006D1E0F"/>
    <w:rsid w:val="006D2A4C"/>
    <w:rsid w:val="006F725F"/>
    <w:rsid w:val="006F7C42"/>
    <w:rsid w:val="00723ABD"/>
    <w:rsid w:val="00735BDC"/>
    <w:rsid w:val="00754149"/>
    <w:rsid w:val="00771310"/>
    <w:rsid w:val="007E5723"/>
    <w:rsid w:val="007E5A01"/>
    <w:rsid w:val="007E5A4D"/>
    <w:rsid w:val="00805BAB"/>
    <w:rsid w:val="0084455A"/>
    <w:rsid w:val="008724E0"/>
    <w:rsid w:val="008D445F"/>
    <w:rsid w:val="00916463"/>
    <w:rsid w:val="00933068"/>
    <w:rsid w:val="009437BE"/>
    <w:rsid w:val="00953D43"/>
    <w:rsid w:val="00967FE1"/>
    <w:rsid w:val="009730FE"/>
    <w:rsid w:val="00996281"/>
    <w:rsid w:val="00997390"/>
    <w:rsid w:val="009C3EAD"/>
    <w:rsid w:val="009D2FAC"/>
    <w:rsid w:val="009D3FF7"/>
    <w:rsid w:val="009D6FA9"/>
    <w:rsid w:val="00A10E51"/>
    <w:rsid w:val="00A56160"/>
    <w:rsid w:val="00A93D56"/>
    <w:rsid w:val="00AC55A8"/>
    <w:rsid w:val="00AD3290"/>
    <w:rsid w:val="00AE71F6"/>
    <w:rsid w:val="00B03DE7"/>
    <w:rsid w:val="00B30835"/>
    <w:rsid w:val="00B65518"/>
    <w:rsid w:val="00BB0034"/>
    <w:rsid w:val="00BB3A4B"/>
    <w:rsid w:val="00BB7D58"/>
    <w:rsid w:val="00BC268B"/>
    <w:rsid w:val="00BC7A86"/>
    <w:rsid w:val="00C31708"/>
    <w:rsid w:val="00C34DB4"/>
    <w:rsid w:val="00C43F56"/>
    <w:rsid w:val="00C638AB"/>
    <w:rsid w:val="00C7356D"/>
    <w:rsid w:val="00C921CC"/>
    <w:rsid w:val="00C95F02"/>
    <w:rsid w:val="00CB3EAD"/>
    <w:rsid w:val="00CB7DF3"/>
    <w:rsid w:val="00CC2608"/>
    <w:rsid w:val="00CF3ECE"/>
    <w:rsid w:val="00CF5CB7"/>
    <w:rsid w:val="00D30156"/>
    <w:rsid w:val="00D36C52"/>
    <w:rsid w:val="00D7069A"/>
    <w:rsid w:val="00D71FFF"/>
    <w:rsid w:val="00D9290C"/>
    <w:rsid w:val="00DA3447"/>
    <w:rsid w:val="00DB128D"/>
    <w:rsid w:val="00DB4199"/>
    <w:rsid w:val="00DB6C13"/>
    <w:rsid w:val="00DC2330"/>
    <w:rsid w:val="00DC42EC"/>
    <w:rsid w:val="00DE4D7E"/>
    <w:rsid w:val="00E1366B"/>
    <w:rsid w:val="00E333D3"/>
    <w:rsid w:val="00E422B7"/>
    <w:rsid w:val="00E62135"/>
    <w:rsid w:val="00E704E8"/>
    <w:rsid w:val="00E96F50"/>
    <w:rsid w:val="00EA5E67"/>
    <w:rsid w:val="00EB3726"/>
    <w:rsid w:val="00EB5178"/>
    <w:rsid w:val="00EB51F5"/>
    <w:rsid w:val="00EC038B"/>
    <w:rsid w:val="00EC6B72"/>
    <w:rsid w:val="00F32B9F"/>
    <w:rsid w:val="00F52D19"/>
    <w:rsid w:val="00F551FD"/>
    <w:rsid w:val="00F82B10"/>
    <w:rsid w:val="00FA213F"/>
    <w:rsid w:val="0201AF5A"/>
    <w:rsid w:val="09F1E785"/>
    <w:rsid w:val="0FF2A28E"/>
    <w:rsid w:val="1EC80061"/>
    <w:rsid w:val="411B1214"/>
    <w:rsid w:val="63901FE4"/>
    <w:rsid w:val="6768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B170C"/>
  <w15:chartTrackingRefBased/>
  <w15:docId w15:val="{77241783-EA51-46AA-96AF-B255B220F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1FD"/>
  </w:style>
  <w:style w:type="paragraph" w:styleId="Heading1">
    <w:name w:val="heading 1"/>
    <w:basedOn w:val="Normal"/>
    <w:next w:val="Normal"/>
    <w:link w:val="Heading1Char"/>
    <w:qFormat/>
    <w:rsid w:val="00CB7DF3"/>
    <w:pPr>
      <w:widowControl w:val="0"/>
      <w:numPr>
        <w:numId w:val="2"/>
      </w:numPr>
      <w:suppressAutoHyphens/>
      <w:spacing w:after="0" w:line="240" w:lineRule="auto"/>
      <w:ind w:left="0"/>
      <w:outlineLvl w:val="0"/>
    </w:pPr>
    <w:rPr>
      <w:rFonts w:ascii="Times New Roman" w:eastAsia="Lucida Sans Unicode" w:hAnsi="Times New Roman" w:cs="Times New Roman"/>
      <w:b/>
      <w:bCs/>
      <w:kern w:val="1"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unhideWhenUsed/>
    <w:qFormat/>
    <w:rsid w:val="00F551FD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7DF3"/>
    <w:rPr>
      <w:rFonts w:ascii="Times New Roman" w:eastAsia="Lucida Sans Unicode" w:hAnsi="Times New Roman" w:cs="Times New Roman"/>
      <w:b/>
      <w:bCs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F551FD"/>
    <w:rPr>
      <w:rFonts w:ascii="Cambria" w:eastAsia="Times New Roman" w:hAnsi="Cambria" w:cs="Times New Roman"/>
      <w:b/>
      <w:sz w:val="26"/>
      <w:szCs w:val="26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Sąrašo pastraipa1"/>
    <w:basedOn w:val="Normal"/>
    <w:link w:val="ListParagraphChar"/>
    <w:uiPriority w:val="34"/>
    <w:qFormat/>
    <w:rsid w:val="006724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5B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5BA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05BAB"/>
    <w:rPr>
      <w:color w:val="954F72" w:themeColor="followedHyperlink"/>
      <w:u w:val="single"/>
    </w:rPr>
  </w:style>
  <w:style w:type="paragraph" w:styleId="BodyText2">
    <w:name w:val="Body Text 2"/>
    <w:basedOn w:val="Normal"/>
    <w:link w:val="BodyText2Char"/>
    <w:unhideWhenUsed/>
    <w:rsid w:val="00CB7DF3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rsid w:val="00CB7DF3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semiHidden/>
    <w:unhideWhenUsed/>
    <w:rsid w:val="00CB7DF3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B7DF3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DF3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CB7DF3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CB7DF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TableGrid">
    <w:name w:val="Table Grid"/>
    <w:basedOn w:val="TableNormal"/>
    <w:uiPriority w:val="39"/>
    <w:rsid w:val="00CB7DF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CB7DF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7DF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DF3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DF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B7DF3"/>
    <w:pPr>
      <w:widowControl w:val="0"/>
      <w:tabs>
        <w:tab w:val="center" w:pos="4986"/>
        <w:tab w:val="right" w:pos="9972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CB7DF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B7DF3"/>
    <w:pPr>
      <w:widowControl w:val="0"/>
      <w:tabs>
        <w:tab w:val="center" w:pos="4986"/>
        <w:tab w:val="right" w:pos="9972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CB7DF3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istatymas">
    <w:name w:val="istatymas"/>
    <w:basedOn w:val="Normal"/>
    <w:rsid w:val="00CB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bodytext0">
    <w:name w:val="bodytext"/>
    <w:basedOn w:val="Normal"/>
    <w:rsid w:val="00CB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t1">
    <w:name w:val="st1"/>
    <w:basedOn w:val="DefaultParagraphFont"/>
    <w:rsid w:val="00CB7DF3"/>
  </w:style>
  <w:style w:type="paragraph" w:customStyle="1" w:styleId="Hipersaitas1">
    <w:name w:val="Hipersaitas1"/>
    <w:basedOn w:val="Normal"/>
    <w:rsid w:val="00CB7DF3"/>
    <w:pPr>
      <w:suppressAutoHyphens/>
      <w:spacing w:before="280" w:after="280" w:line="240" w:lineRule="auto"/>
      <w:ind w:firstLine="720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LONormal">
    <w:name w:val="SLO Normal"/>
    <w:rsid w:val="00CB7DF3"/>
    <w:pPr>
      <w:suppressAutoHyphens/>
      <w:spacing w:before="120" w:after="120" w:line="240" w:lineRule="auto"/>
      <w:jc w:val="both"/>
    </w:pPr>
    <w:rPr>
      <w:rFonts w:ascii="Times New Roman" w:eastAsia="Lucida Sans Unicode" w:hAnsi="Times New Roman" w:cs="Times New Roman"/>
      <w:kern w:val="2"/>
      <w:sz w:val="24"/>
      <w:szCs w:val="24"/>
      <w:lang w:val="en-GB"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7DF3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7DF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B7DF3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CB7DF3"/>
    <w:rPr>
      <w:i/>
      <w:iCs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7DF3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B7DF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customStyle="1" w:styleId="tin">
    <w:name w:val="tin"/>
    <w:basedOn w:val="Normal"/>
    <w:rsid w:val="00CB7DF3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M4">
    <w:name w:val="CM4"/>
    <w:basedOn w:val="Normal"/>
    <w:next w:val="Normal"/>
    <w:uiPriority w:val="99"/>
    <w:rsid w:val="00CB7D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ing4">
    <w:name w:val="Heading #4_"/>
    <w:link w:val="Heading40"/>
    <w:rsid w:val="00DB6C1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1">
    <w:name w:val="Body text_"/>
    <w:link w:val="Bodytext10"/>
    <w:rsid w:val="00DB6C13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0">
    <w:name w:val="Body text (2)_"/>
    <w:link w:val="Bodytext21"/>
    <w:rsid w:val="00DB6C1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7">
    <w:name w:val="Body text (7)_"/>
    <w:link w:val="Bodytext70"/>
    <w:rsid w:val="00DB6C13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0"/>
    <w:rsid w:val="00DB6C1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Bold">
    <w:name w:val="Body text (2) + Bold"/>
    <w:rsid w:val="00DB6C13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DB6C13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0"/>
    <w:rsid w:val="00DB6C1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Heading40">
    <w:name w:val="Heading #4"/>
    <w:basedOn w:val="Normal"/>
    <w:link w:val="Heading4"/>
    <w:rsid w:val="00DB6C13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Bodytext10">
    <w:name w:val="Body text1"/>
    <w:basedOn w:val="Normal"/>
    <w:link w:val="Bodytext1"/>
    <w:rsid w:val="00DB6C13"/>
    <w:pPr>
      <w:shd w:val="clear" w:color="auto" w:fill="FFFFFF"/>
      <w:spacing w:before="240" w:after="240" w:line="274" w:lineRule="exact"/>
      <w:ind w:hanging="1060"/>
    </w:pPr>
    <w:rPr>
      <w:rFonts w:ascii="Times New Roman" w:hAnsi="Times New Roman" w:cs="Times New Roman"/>
      <w:sz w:val="23"/>
      <w:szCs w:val="23"/>
    </w:rPr>
  </w:style>
  <w:style w:type="paragraph" w:customStyle="1" w:styleId="Bodytext21">
    <w:name w:val="Body text (2)"/>
    <w:basedOn w:val="Normal"/>
    <w:link w:val="Bodytext20"/>
    <w:rsid w:val="00DB6C13"/>
    <w:pPr>
      <w:shd w:val="clear" w:color="auto" w:fill="FFFFFF"/>
      <w:spacing w:after="0" w:line="269" w:lineRule="exact"/>
      <w:ind w:hanging="400"/>
    </w:pPr>
    <w:rPr>
      <w:rFonts w:ascii="Times New Roman" w:hAnsi="Times New Roman" w:cs="Times New Roman"/>
      <w:i/>
      <w:iCs/>
      <w:sz w:val="23"/>
      <w:szCs w:val="23"/>
    </w:rPr>
  </w:style>
  <w:style w:type="paragraph" w:customStyle="1" w:styleId="Bodytext70">
    <w:name w:val="Body text (7)"/>
    <w:basedOn w:val="Normal"/>
    <w:link w:val="Bodytext7"/>
    <w:rsid w:val="00DB6C13"/>
    <w:pPr>
      <w:shd w:val="clear" w:color="auto" w:fill="FFFFFF"/>
      <w:spacing w:before="60" w:after="60" w:line="240" w:lineRule="atLeast"/>
    </w:pPr>
    <w:rPr>
      <w:rFonts w:ascii="Times New Roman" w:hAnsi="Times New Roman" w:cs="Times New Roman"/>
      <w:sz w:val="23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CF3ECE"/>
    <w:rPr>
      <w:sz w:val="16"/>
      <w:szCs w:val="16"/>
    </w:rPr>
  </w:style>
  <w:style w:type="table" w:customStyle="1" w:styleId="TableGrid1">
    <w:name w:val="Table Grid1"/>
    <w:basedOn w:val="TableNormal"/>
    <w:next w:val="TableGrid"/>
    <w:uiPriority w:val="99"/>
    <w:rsid w:val="00CF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9">
    <w:name w:val="Body text (9)_"/>
    <w:link w:val="Bodytext90"/>
    <w:rsid w:val="00EB517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EB5178"/>
    <w:pPr>
      <w:shd w:val="clear" w:color="auto" w:fill="FFFFFF"/>
      <w:spacing w:after="0" w:line="274" w:lineRule="exact"/>
    </w:pPr>
    <w:rPr>
      <w:rFonts w:ascii="Times New Roman" w:hAnsi="Times New Roman" w:cs="Times New Roman"/>
      <w:b/>
      <w:bCs/>
      <w:sz w:val="23"/>
      <w:szCs w:val="23"/>
    </w:rPr>
  </w:style>
  <w:style w:type="paragraph" w:styleId="Revision">
    <w:name w:val="Revision"/>
    <w:hidden/>
    <w:uiPriority w:val="99"/>
    <w:semiHidden/>
    <w:rsid w:val="00BB3A4B"/>
    <w:pPr>
      <w:spacing w:after="0" w:line="240" w:lineRule="auto"/>
    </w:p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qFormat/>
    <w:locked/>
    <w:rsid w:val="00C31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4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338357C8D9094991ACA495C861E4BA" ma:contentTypeVersion="9" ma:contentTypeDescription="Create a new document." ma:contentTypeScope="" ma:versionID="b3a6bf97140811d528d9c7ee0472b7e9">
  <xsd:schema xmlns:xsd="http://www.w3.org/2001/XMLSchema" xmlns:xs="http://www.w3.org/2001/XMLSchema" xmlns:p="http://schemas.microsoft.com/office/2006/metadata/properties" xmlns:ns2="adb9560f-3459-4027-90b9-4d7f289acbd5" xmlns:ns3="0e57d4a8-f273-49e1-b72c-27cb406c2998" targetNamespace="http://schemas.microsoft.com/office/2006/metadata/properties" ma:root="true" ma:fieldsID="4c2cf24923723ce4f74e9e6ac7a7e327" ns2:_="" ns3:_="">
    <xsd:import namespace="adb9560f-3459-4027-90b9-4d7f289acbd5"/>
    <xsd:import namespace="0e57d4a8-f273-49e1-b72c-27cb406c29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9560f-3459-4027-90b9-4d7f289ac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7d4a8-f273-49e1-b72c-27cb406c299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68f25-573a-4b46-aad0-33b4a2d8542c}" ma:internalName="TaxCatchAll" ma:showField="CatchAllData" ma:web="0e57d4a8-f273-49e1-b72c-27cb406c29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b9560f-3459-4027-90b9-4d7f289acbd5">
      <Terms xmlns="http://schemas.microsoft.com/office/infopath/2007/PartnerControls"/>
    </lcf76f155ced4ddcb4097134ff3c332f>
    <TaxCatchAll xmlns="0e57d4a8-f273-49e1-b72c-27cb406c2998" xsi:nil="true"/>
  </documentManagement>
</p:properties>
</file>

<file path=customXml/itemProps1.xml><?xml version="1.0" encoding="utf-8"?>
<ds:datastoreItem xmlns:ds="http://schemas.openxmlformats.org/officeDocument/2006/customXml" ds:itemID="{50D78902-15DF-407B-8E44-AD553F8AB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CCD410-9D99-4095-8E52-6C015F64D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b9560f-3459-4027-90b9-4d7f289acbd5"/>
    <ds:schemaRef ds:uri="0e57d4a8-f273-49e1-b72c-27cb406c29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7F2118-31AB-44AC-838C-4BE695491C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240318-82AB-4E12-9C3B-1848A1C23E99}">
  <ds:schemaRefs>
    <ds:schemaRef ds:uri="http://schemas.microsoft.com/office/2006/metadata/properties"/>
    <ds:schemaRef ds:uri="http://schemas.microsoft.com/office/infopath/2007/PartnerControls"/>
    <ds:schemaRef ds:uri="adb9560f-3459-4027-90b9-4d7f289acbd5"/>
    <ds:schemaRef ds:uri="0e57d4a8-f273-49e1-b72c-27cb406c29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Jakubauskas</dc:creator>
  <cp:keywords/>
  <dc:description/>
  <cp:lastModifiedBy>Šarūnas Jurėnas</cp:lastModifiedBy>
  <cp:revision>15</cp:revision>
  <dcterms:created xsi:type="dcterms:W3CDTF">2023-11-23T20:32:00Z</dcterms:created>
  <dcterms:modified xsi:type="dcterms:W3CDTF">2024-01-11T11:33:00Z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0x01010077338357C8D9094991ACA495C861E4BA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2023-02-06T21:34:24Z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076707c8-27a7-4d58-9072-13060994e9d3</vt:lpwstr>
  </property>
  <property fmtid="{D5CDD505-2E9C-101B-9397-08002B2CF9AE}" pid="9" name="MSIP_Label_32ae7b5d-0aac-474b-ae2b-02c331ef2874_ContentBits">
    <vt:lpwstr>0</vt:lpwstr>
  </property>
</Properties>
</file>